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4378AB0"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w:t>
      </w:r>
      <w:r w:rsidR="00313C77">
        <w:rPr>
          <w:rFonts w:cs="Calibri"/>
          <w:b/>
          <w:caps/>
          <w:kern w:val="28"/>
        </w:rPr>
        <w:t>G</w:t>
      </w:r>
      <w:r w:rsidR="000B1940" w:rsidRPr="005A442B">
        <w:rPr>
          <w:rFonts w:cs="Calibri"/>
          <w:b/>
          <w:caps/>
          <w:kern w:val="28"/>
        </w:rPr>
        <w:t>Z/</w:t>
      </w:r>
      <w:r w:rsidR="00E11C8F">
        <w:rPr>
          <w:b/>
        </w:rPr>
        <w:t>00029</w:t>
      </w:r>
      <w:r w:rsidR="000B1940" w:rsidRPr="005A442B">
        <w:rPr>
          <w:rFonts w:cs="Calibri"/>
          <w:b/>
          <w:caps/>
          <w:kern w:val="28"/>
        </w:rPr>
        <w:t>/202</w:t>
      </w:r>
      <w:r w:rsidR="00E11C8F">
        <w:rPr>
          <w:rFonts w:cs="Calibri"/>
          <w:b/>
          <w:caps/>
          <w:kern w:val="28"/>
        </w:rPr>
        <w:t>6</w:t>
      </w:r>
    </w:p>
    <w:p w14:paraId="58D4EDEB" w14:textId="34FA04D0"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3A7DB2">
        <w:rPr>
          <w:b/>
          <w:sz w:val="28"/>
        </w:rPr>
        <w:t>w</w:t>
      </w:r>
      <w:r w:rsidR="00C50C01">
        <w:rPr>
          <w:b/>
          <w:sz w:val="28"/>
        </w:rPr>
        <w:t xml:space="preserve"> CZĘŚCI</w:t>
      </w:r>
      <w:r w:rsidRPr="006A22BB">
        <w:rPr>
          <w:b/>
          <w:sz w:val="28"/>
        </w:rPr>
        <w:t xml:space="preserve"> nr </w:t>
      </w:r>
      <w:r w:rsidR="0049046F">
        <w:rPr>
          <w:b/>
          <w:sz w:val="28"/>
        </w:rPr>
        <w:t>3</w:t>
      </w:r>
    </w:p>
    <w:tbl>
      <w:tblPr>
        <w:tblStyle w:val="Tabela-Siatka"/>
        <w:tblW w:w="4750" w:type="pct"/>
        <w:tblInd w:w="562" w:type="dxa"/>
        <w:tblLook w:val="04A0" w:firstRow="1" w:lastRow="0" w:firstColumn="1" w:lastColumn="0" w:noHBand="0" w:noVBand="1"/>
      </w:tblPr>
      <w:tblGrid>
        <w:gridCol w:w="4978"/>
        <w:gridCol w:w="594"/>
        <w:gridCol w:w="1251"/>
        <w:gridCol w:w="1417"/>
        <w:gridCol w:w="7"/>
        <w:gridCol w:w="1437"/>
      </w:tblGrid>
      <w:tr w:rsidR="00C50C01" w:rsidRPr="000B1940" w14:paraId="69D00B72" w14:textId="6122F22A" w:rsidTr="00C50C01">
        <w:tc>
          <w:tcPr>
            <w:tcW w:w="5103"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426"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7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8"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62"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C50C01">
        <w:trPr>
          <w:trHeight w:val="454"/>
        </w:trPr>
        <w:tc>
          <w:tcPr>
            <w:tcW w:w="5103" w:type="dxa"/>
            <w:vAlign w:val="center"/>
          </w:tcPr>
          <w:p w14:paraId="2EDB1AF1" w14:textId="2E43ABDC" w:rsidR="00C50C01" w:rsidRPr="000B1940" w:rsidRDefault="00C50C01" w:rsidP="009A0CAA">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w:t>
            </w:r>
            <w:r w:rsidR="009A0CAA">
              <w:rPr>
                <w:rFonts w:cs="Calibri"/>
              </w:rPr>
              <w:t>25</w:t>
            </w:r>
            <w:r w:rsidRPr="000B1940">
              <w:rPr>
                <w:rFonts w:cs="Calibri"/>
              </w:rPr>
              <w:t xml:space="preserve"> mm² 12/20kV</w:t>
            </w:r>
          </w:p>
        </w:tc>
        <w:tc>
          <w:tcPr>
            <w:tcW w:w="426"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59B3DEC0" w14:textId="6F85F3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218905AE" w14:textId="50E93B5A" w:rsidTr="00C50C01">
        <w:trPr>
          <w:trHeight w:val="454"/>
        </w:trPr>
        <w:tc>
          <w:tcPr>
            <w:tcW w:w="5103" w:type="dxa"/>
            <w:vAlign w:val="center"/>
          </w:tcPr>
          <w:p w14:paraId="3064AE8C" w14:textId="3D53015F" w:rsidR="00C50C01" w:rsidRPr="000B1940" w:rsidRDefault="00C50C01" w:rsidP="00A471AE">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w:t>
            </w:r>
            <w:r w:rsidR="00A471AE">
              <w:rPr>
                <w:rFonts w:cs="Calibri"/>
              </w:rPr>
              <w:t>25</w:t>
            </w:r>
            <w:r w:rsidRPr="000B1940">
              <w:rPr>
                <w:rFonts w:cs="Calibri"/>
              </w:rPr>
              <w:t xml:space="preserve"> mm2 12/20kV</w:t>
            </w:r>
          </w:p>
        </w:tc>
        <w:tc>
          <w:tcPr>
            <w:tcW w:w="426" w:type="dxa"/>
            <w:vAlign w:val="center"/>
          </w:tcPr>
          <w:p w14:paraId="330550F4" w14:textId="3D84F97E"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6F485944" w14:textId="63818076" w:rsidR="00C50C01" w:rsidRPr="000B1940" w:rsidRDefault="00313C77" w:rsidP="00C50C01">
            <w:pPr>
              <w:tabs>
                <w:tab w:val="right" w:leader="dot" w:pos="3828"/>
                <w:tab w:val="left" w:pos="3969"/>
                <w:tab w:val="right" w:leader="dot" w:pos="9497"/>
              </w:tabs>
              <w:spacing w:before="40" w:after="40" w:line="240" w:lineRule="auto"/>
              <w:contextualSpacing/>
              <w:jc w:val="center"/>
              <w:rPr>
                <w:rFonts w:cs="Calibri"/>
              </w:rPr>
            </w:pPr>
            <w:r>
              <w:rPr>
                <w:rFonts w:cs="Calibri"/>
              </w:rPr>
              <w:t>1</w:t>
            </w:r>
            <w:r w:rsidR="001A45A7">
              <w:rPr>
                <w:rFonts w:cs="Calibri"/>
              </w:rPr>
              <w:t>80</w:t>
            </w:r>
          </w:p>
        </w:tc>
        <w:tc>
          <w:tcPr>
            <w:tcW w:w="1418" w:type="dxa"/>
            <w:tcMar>
              <w:right w:w="142" w:type="dxa"/>
            </w:tcMar>
            <w:vAlign w:val="center"/>
          </w:tcPr>
          <w:p w14:paraId="024DDC52"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E96CF81"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304E642E" w14:textId="77777777" w:rsidTr="00C50C01">
        <w:trPr>
          <w:trHeight w:val="454"/>
        </w:trPr>
        <w:tc>
          <w:tcPr>
            <w:tcW w:w="5103" w:type="dxa"/>
            <w:vAlign w:val="center"/>
          </w:tcPr>
          <w:p w14:paraId="5BD36330" w14:textId="009BDA7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240/50 mm² 12/20kV</w:t>
            </w:r>
          </w:p>
        </w:tc>
        <w:tc>
          <w:tcPr>
            <w:tcW w:w="426" w:type="dxa"/>
            <w:vAlign w:val="center"/>
          </w:tcPr>
          <w:p w14:paraId="57911FA6" w14:textId="31643E53"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577FCC4"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728E6C3"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7298E8D"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593CD57D" w14:textId="77777777" w:rsidTr="00C50C01">
        <w:trPr>
          <w:trHeight w:val="454"/>
        </w:trPr>
        <w:tc>
          <w:tcPr>
            <w:tcW w:w="5103" w:type="dxa"/>
            <w:vAlign w:val="center"/>
          </w:tcPr>
          <w:p w14:paraId="591E9649" w14:textId="7619EF42"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120/50 mm2 12/20kV</w:t>
            </w:r>
          </w:p>
        </w:tc>
        <w:tc>
          <w:tcPr>
            <w:tcW w:w="426" w:type="dxa"/>
            <w:vAlign w:val="center"/>
          </w:tcPr>
          <w:p w14:paraId="057866C9" w14:textId="6DB7D1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70BCE96"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B0138B8"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8E9B7CC"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C50C01">
        <w:trPr>
          <w:trHeight w:val="454"/>
        </w:trPr>
        <w:tc>
          <w:tcPr>
            <w:tcW w:w="5103"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426"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7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5"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55"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C50C01">
        <w:trPr>
          <w:trHeight w:val="454"/>
        </w:trPr>
        <w:tc>
          <w:tcPr>
            <w:tcW w:w="8222"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62"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DEA2F" w14:textId="77777777" w:rsidR="004C086B" w:rsidRDefault="004C086B" w:rsidP="004A302B">
      <w:pPr>
        <w:spacing w:line="240" w:lineRule="auto"/>
      </w:pPr>
      <w:r>
        <w:separator/>
      </w:r>
    </w:p>
  </w:endnote>
  <w:endnote w:type="continuationSeparator" w:id="0">
    <w:p w14:paraId="6D9A95FB" w14:textId="77777777" w:rsidR="004C086B" w:rsidRDefault="004C086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8047E" w14:textId="77777777" w:rsidR="004C086B" w:rsidRDefault="004C086B" w:rsidP="004A302B">
      <w:pPr>
        <w:spacing w:line="240" w:lineRule="auto"/>
      </w:pPr>
      <w:r>
        <w:separator/>
      </w:r>
    </w:p>
  </w:footnote>
  <w:footnote w:type="continuationSeparator" w:id="0">
    <w:p w14:paraId="74380C4B" w14:textId="77777777" w:rsidR="004C086B" w:rsidRDefault="004C086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3A7DB2"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5039284">
    <w:abstractNumId w:val="7"/>
  </w:num>
  <w:num w:numId="2" w16cid:durableId="644118489">
    <w:abstractNumId w:val="6"/>
  </w:num>
  <w:num w:numId="3" w16cid:durableId="376321658">
    <w:abstractNumId w:val="9"/>
  </w:num>
  <w:num w:numId="4" w16cid:durableId="1756397461">
    <w:abstractNumId w:val="10"/>
  </w:num>
  <w:num w:numId="5" w16cid:durableId="1545174672">
    <w:abstractNumId w:val="14"/>
  </w:num>
  <w:num w:numId="6" w16cid:durableId="1563908644">
    <w:abstractNumId w:val="5"/>
  </w:num>
  <w:num w:numId="7" w16cid:durableId="309867099">
    <w:abstractNumId w:val="12"/>
  </w:num>
  <w:num w:numId="8" w16cid:durableId="369382905">
    <w:abstractNumId w:val="15"/>
  </w:num>
  <w:num w:numId="9" w16cid:durableId="132566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0857370">
    <w:abstractNumId w:val="3"/>
  </w:num>
  <w:num w:numId="11" w16cid:durableId="1252200302">
    <w:abstractNumId w:val="13"/>
  </w:num>
  <w:num w:numId="12" w16cid:durableId="318077863">
    <w:abstractNumId w:val="8"/>
  </w:num>
  <w:num w:numId="13" w16cid:durableId="1616788668">
    <w:abstractNumId w:val="4"/>
  </w:num>
  <w:num w:numId="14" w16cid:durableId="6282395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5A7"/>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3C77"/>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7D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46F"/>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086B"/>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A28"/>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3E4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CAA"/>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0FF"/>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1AE"/>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5A43"/>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4"/>
    <w:rsid w:val="00E03CC7"/>
    <w:rsid w:val="00E04E4D"/>
    <w:rsid w:val="00E065F4"/>
    <w:rsid w:val="00E07D2A"/>
    <w:rsid w:val="00E11C8F"/>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1BA"/>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4.1 - Wykaz cen - cześć 3.docx</dmsv2BaseFileName>
    <dmsv2BaseDisplayName xmlns="http://schemas.microsoft.com/sharepoint/v3">Załącznik nr 4.1 - Wykaz cen - cześć 3</dmsv2BaseDisplayName>
    <dmsv2SWPP2ObjectNumber xmlns="http://schemas.microsoft.com/sharepoint/v3" xsi:nil="true"/>
    <dmsv2SWPP2SumMD5 xmlns="http://schemas.microsoft.com/sharepoint/v3">c8b65ad6339f8b7606def7267de22135</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23997960</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JEUP5JKVCYQC-1133723987-11755</_dlc_DocId>
    <_dlc_DocIdUrl xmlns="a19cb1c7-c5c7-46d4-85ae-d83685407bba">
      <Url>https://swpp2.dms.gkpge.pl/sites/41/_layouts/15/DocIdRedir.aspx?ID=JEUP5JKVCYQC-1133723987-11755</Url>
      <Description>JEUP5JKVCYQC-1133723987-11755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9221A25-08BD-4ED6-8BF1-2CBC2C465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E1CB76F-8EB7-4BC5-9EBA-B4A3B03B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5</cp:revision>
  <cp:lastPrinted>2020-02-27T07:25:00Z</cp:lastPrinted>
  <dcterms:created xsi:type="dcterms:W3CDTF">2025-12-09T12:26:00Z</dcterms:created>
  <dcterms:modified xsi:type="dcterms:W3CDTF">2026-01-16T10:08:00Z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b7d999c7-fd7b-4187-bb26-6838c64de887</vt:lpwstr>
  </property>
</Properties>
</file>